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4E5481" w14:textId="77777777" w:rsidR="00BB3DEF" w:rsidRDefault="00BB3DEF">
      <w:pPr>
        <w:ind w:firstLine="7088"/>
        <w:rPr>
          <w:b/>
          <w:szCs w:val="24"/>
          <w:lang w:eastAsia="ar-SA"/>
        </w:rPr>
      </w:pPr>
      <w:r>
        <w:rPr>
          <w:b/>
          <w:szCs w:val="24"/>
          <w:lang w:eastAsia="ar-SA"/>
        </w:rPr>
        <w:t>Lyginamasis variantas</w:t>
      </w:r>
    </w:p>
    <w:p w14:paraId="210CCCDB" w14:textId="77777777" w:rsidR="00BB3DEF" w:rsidRDefault="00BB3DEF">
      <w:pPr>
        <w:ind w:firstLine="7088"/>
        <w:rPr>
          <w:b/>
          <w:caps/>
          <w:sz w:val="28"/>
          <w:szCs w:val="24"/>
          <w:lang w:eastAsia="ar-SA"/>
        </w:rPr>
      </w:pPr>
      <w:r>
        <w:rPr>
          <w:b/>
          <w:szCs w:val="24"/>
          <w:lang w:eastAsia="ar-SA"/>
        </w:rPr>
        <w:t xml:space="preserve">Projektas </w:t>
      </w:r>
    </w:p>
    <w:p w14:paraId="031BA7EF" w14:textId="77777777" w:rsidR="00BB3DEF" w:rsidRDefault="00BB3DEF">
      <w:pPr>
        <w:jc w:val="center"/>
        <w:rPr>
          <w:b/>
          <w:caps/>
          <w:sz w:val="28"/>
          <w:szCs w:val="24"/>
          <w:lang w:eastAsia="ar-SA"/>
        </w:rPr>
      </w:pPr>
    </w:p>
    <w:p w14:paraId="57061C0B" w14:textId="77777777" w:rsidR="00BB3DEF" w:rsidRDefault="00BB3DEF">
      <w:pPr>
        <w:jc w:val="center"/>
        <w:rPr>
          <w:b/>
          <w:caps/>
          <w:sz w:val="28"/>
          <w:szCs w:val="24"/>
          <w:lang w:eastAsia="ar-SA"/>
        </w:rPr>
      </w:pPr>
      <w:r>
        <w:rPr>
          <w:b/>
          <w:caps/>
          <w:sz w:val="28"/>
          <w:lang w:eastAsia="ar-SA"/>
        </w:rPr>
        <w:t>SKUODO rajono savivaldybės taryba</w:t>
      </w:r>
    </w:p>
    <w:p w14:paraId="206EAFE3" w14:textId="77777777" w:rsidR="00BB3DEF" w:rsidRDefault="00BB3DEF">
      <w:pPr>
        <w:jc w:val="center"/>
        <w:rPr>
          <w:b/>
          <w:caps/>
          <w:sz w:val="28"/>
          <w:szCs w:val="24"/>
          <w:lang w:eastAsia="ar-SA"/>
        </w:rPr>
      </w:pPr>
    </w:p>
    <w:p w14:paraId="515E526F" w14:textId="77777777" w:rsidR="00BB3DEF" w:rsidRDefault="00BB3DEF">
      <w:pPr>
        <w:jc w:val="center"/>
        <w:rPr>
          <w:b/>
        </w:rPr>
      </w:pPr>
      <w:r>
        <w:rPr>
          <w:b/>
        </w:rPr>
        <w:t>SPRENDIMAS</w:t>
      </w:r>
    </w:p>
    <w:p w14:paraId="2A8D444B" w14:textId="77777777" w:rsidR="00BB3DEF" w:rsidRDefault="00BB3DEF">
      <w:pPr>
        <w:jc w:val="center"/>
        <w:rPr>
          <w:b/>
          <w:caps/>
          <w:szCs w:val="24"/>
        </w:rPr>
      </w:pPr>
      <w:r>
        <w:rPr>
          <w:b/>
        </w:rPr>
        <w:t>DĖL SAVIVALDYBĖS TURTO INVESTAVIMO DIDINANT UŽDAROSIOS AKCINĖS BENDROVĖS „SKUODO VANDENYS“ ĮSTATINĮ KAPITALĄ</w:t>
      </w:r>
    </w:p>
    <w:p w14:paraId="0881AE2B" w14:textId="77777777" w:rsidR="00BB3DEF" w:rsidRDefault="00BB3DEF">
      <w:pPr>
        <w:jc w:val="center"/>
        <w:rPr>
          <w:b/>
          <w:caps/>
          <w:szCs w:val="24"/>
        </w:rPr>
      </w:pPr>
    </w:p>
    <w:p w14:paraId="72034E95" w14:textId="77777777" w:rsidR="00BB3DEF" w:rsidRDefault="00BB3DEF">
      <w:pPr>
        <w:jc w:val="center"/>
        <w:rPr>
          <w:szCs w:val="24"/>
        </w:rPr>
      </w:pPr>
      <w:r>
        <w:rPr>
          <w:szCs w:val="24"/>
        </w:rPr>
        <w:t>2024 m. spalio 31 d. Nr. T9-207</w:t>
      </w:r>
    </w:p>
    <w:p w14:paraId="03EA955B" w14:textId="77777777" w:rsidR="00BB3DEF" w:rsidRDefault="00BB3DEF">
      <w:pPr>
        <w:jc w:val="center"/>
        <w:rPr>
          <w:szCs w:val="24"/>
        </w:rPr>
      </w:pPr>
      <w:r>
        <w:rPr>
          <w:szCs w:val="24"/>
        </w:rPr>
        <w:t>Skuodas</w:t>
      </w:r>
    </w:p>
    <w:p w14:paraId="597074D6" w14:textId="77777777" w:rsidR="00BB3DEF" w:rsidRDefault="00BB3DEF">
      <w:pPr>
        <w:jc w:val="center"/>
        <w:rPr>
          <w:szCs w:val="24"/>
        </w:rPr>
      </w:pPr>
    </w:p>
    <w:p w14:paraId="4A3F1919" w14:textId="77777777" w:rsidR="00BB3DEF" w:rsidRDefault="00BB3DEF">
      <w:pPr>
        <w:ind w:firstLine="1247"/>
        <w:jc w:val="both"/>
      </w:pPr>
      <w:r>
        <w:t xml:space="preserve">Vadovaudamasi Lietuvos Respublikos vietos savivaldos įstatymo 15 straipsnio 2 dalies 19 punktu, 63 straipsnio 2 dalimi, Lietuvos Respublikos valstybės ir savivaldybių turto valdymo, naudojimo ir disponavimo juo įstatymo 22 straipsnio 1 dalies 2 punktu, 2 dalies 5, </w:t>
      </w:r>
      <w:r>
        <w:rPr>
          <w:bCs/>
        </w:rPr>
        <w:t>6 ir 7</w:t>
      </w:r>
      <w:r>
        <w:t xml:space="preserve"> punktais,</w:t>
      </w:r>
      <w:r>
        <w:t xml:space="preserve"> </w:t>
      </w:r>
      <w:r>
        <w:rPr>
          <w:szCs w:val="24"/>
          <w:lang w:eastAsia="lt-LT"/>
        </w:rPr>
        <w:t>Lietuvos Respublikos akcinių bendrovių įstatymo 20 straipsnio 1 dalies 18 punktu, 49 straipsnio 1–3 dalimis,</w:t>
      </w:r>
      <w:r>
        <w:rPr>
          <w:bCs/>
        </w:rPr>
        <w:t xml:space="preserve"> </w:t>
      </w:r>
      <w:r>
        <w:t>Sprendimo investuoti valstybės ir savivaldybių turtą priėmimo tvarkos aprašu, patvirtintu Lietuvos Respublikos Vyriausybės 2007 m. liepos 4 d. nutarimu Nr. 758 „Dėl Sprendimo investuoti valstybės ir savivaldybių turtą priėmimo tvarkos aprašo patvirtinimo“, ir atsižvelgdama į Skuodo rajono savivaldybės mero 2024 m. rugpjūčio 16 d. raštą Nr. R2-1945 „Dėl pasiūlymo investuoti savivaldybės turtą didinan</w:t>
      </w:r>
      <w:r>
        <w:t xml:space="preserve">t UAB „Skuodo vandenys“ įstatinį kapitalą“ bei 2024 m. gegužės 30 d. Nekilnojamojo turto – inžinerinių tinklų (pagal pateiktą sąrašą) vertinimo ataskaitą NR. 2405/09, Skuodo rajono savivaldybės taryba </w:t>
      </w:r>
      <w:r>
        <w:rPr>
          <w:spacing w:val="40"/>
        </w:rPr>
        <w:t>nusprendž</w:t>
      </w:r>
      <w:r>
        <w:t>ia:</w:t>
      </w:r>
    </w:p>
    <w:p w14:paraId="71B2A860" w14:textId="77777777" w:rsidR="00BB3DEF" w:rsidRDefault="00BB3DEF">
      <w:pPr>
        <w:pStyle w:val="Sraopastraipa"/>
        <w:numPr>
          <w:ilvl w:val="0"/>
          <w:numId w:val="3"/>
        </w:numPr>
        <w:tabs>
          <w:tab w:val="left" w:pos="1247"/>
        </w:tabs>
        <w:jc w:val="both"/>
        <w:rPr>
          <w:lang w:val="lt-LT"/>
        </w:rPr>
      </w:pPr>
      <w:r>
        <w:rPr>
          <w:lang w:val="lt-LT"/>
        </w:rPr>
        <w:t>Investuoti Skuodo rajono savivaldybei priklausantį nekilnojamąjį turtą:</w:t>
      </w:r>
    </w:p>
    <w:p w14:paraId="6DF251F9" w14:textId="77777777" w:rsidR="00BB3DEF" w:rsidRDefault="00BB3DEF">
      <w:pPr>
        <w:pStyle w:val="Sraopastraipa"/>
        <w:keepLines/>
        <w:numPr>
          <w:ilvl w:val="1"/>
          <w:numId w:val="2"/>
        </w:numPr>
        <w:tabs>
          <w:tab w:val="left" w:pos="993"/>
          <w:tab w:val="left" w:pos="1276"/>
          <w:tab w:val="left" w:pos="1701"/>
        </w:tabs>
        <w:ind w:left="0" w:firstLine="1276"/>
        <w:jc w:val="both"/>
        <w:rPr>
          <w:lang w:val="lt-LT"/>
        </w:rPr>
      </w:pPr>
      <w:r>
        <w:rPr>
          <w:lang w:val="lt-LT"/>
        </w:rPr>
        <w:t xml:space="preserve"> </w:t>
      </w:r>
      <w:bookmarkStart w:id="0" w:name="_Hlk174088626"/>
      <w:r>
        <w:rPr>
          <w:lang w:val="lt-LT"/>
        </w:rPr>
        <w:t xml:space="preserve">Vandentiekio tinklus, unikalus Nr. 4400-6132-7448, </w:t>
      </w:r>
      <w:bookmarkStart w:id="1" w:name="_Hlk174088683"/>
      <w:r>
        <w:rPr>
          <w:lang w:val="lt-LT"/>
        </w:rPr>
        <w:t xml:space="preserve">registro įrašo Nr. 44/3234611, </w:t>
      </w:r>
      <w:bookmarkEnd w:id="1"/>
      <w:r>
        <w:rPr>
          <w:lang w:val="lt-LT"/>
        </w:rPr>
        <w:t>ilgis 6910,02 m, esančius Barstyčių mstl., Skuodo r. sav., vertė atlikus individualų vertinimą – 542 000 Eur, vertės nustatymo data – 2024-05-2</w:t>
      </w:r>
      <w:r>
        <w:rPr>
          <w:lang w:val="lt-LT"/>
        </w:rPr>
        <w:t>9.</w:t>
      </w:r>
    </w:p>
    <w:bookmarkEnd w:id="0"/>
    <w:p w14:paraId="043FBB44" w14:textId="77777777" w:rsidR="00BB3DEF" w:rsidRDefault="00BB3DEF">
      <w:pPr>
        <w:pStyle w:val="Sraopastraipa"/>
        <w:numPr>
          <w:ilvl w:val="1"/>
          <w:numId w:val="2"/>
        </w:numPr>
        <w:tabs>
          <w:tab w:val="left" w:pos="1276"/>
          <w:tab w:val="left" w:pos="1701"/>
          <w:tab w:val="left" w:pos="1843"/>
          <w:tab w:val="left" w:pos="2127"/>
        </w:tabs>
        <w:ind w:left="0" w:firstLine="1276"/>
        <w:jc w:val="both"/>
        <w:rPr>
          <w:lang w:val="lt-LT"/>
        </w:rPr>
      </w:pPr>
      <w:r>
        <w:rPr>
          <w:lang w:val="lt-LT"/>
        </w:rPr>
        <w:t xml:space="preserve"> Vandentiekio tinklus, unikalus Nr. 4400-6132-7459, registro įrašo Nr. 44/3234611,  ilgis 270,87 m, esančius Barstyčių mstl., Skuodo r. sav., vertė atlikus individualų vertinimą – 6 530 Eur, vertės nustatymo data – 2024-05-29.</w:t>
      </w:r>
    </w:p>
    <w:p w14:paraId="1BFFD248" w14:textId="77777777" w:rsidR="00BB3DEF" w:rsidRDefault="00BB3DEF">
      <w:pPr>
        <w:pStyle w:val="Sraopastraipa"/>
        <w:keepLines/>
        <w:numPr>
          <w:ilvl w:val="1"/>
          <w:numId w:val="2"/>
        </w:numPr>
        <w:tabs>
          <w:tab w:val="left" w:pos="993"/>
          <w:tab w:val="left" w:pos="1276"/>
          <w:tab w:val="left" w:pos="1701"/>
        </w:tabs>
        <w:ind w:left="0" w:firstLine="1276"/>
        <w:jc w:val="both"/>
        <w:rPr>
          <w:lang w:val="lt-LT"/>
        </w:rPr>
      </w:pPr>
      <w:r>
        <w:rPr>
          <w:lang w:val="lt-LT"/>
        </w:rPr>
        <w:t>Vandentiekio tinklus, unikalus Nr. 4400-6132-7826, registro įrašo Nr. 44/3234626, ilgis 7924,28 m, esančius Lenkimų mstl., Skuodo r. sav., vertė atlikus individualų vertinimą – 189 000 Eur, vertės nustatymo data – 2024-05-29.</w:t>
      </w:r>
    </w:p>
    <w:p w14:paraId="4032DEEF" w14:textId="77777777" w:rsidR="00BB3DEF" w:rsidRDefault="00BB3DEF">
      <w:pPr>
        <w:pStyle w:val="Sraopastraipa"/>
        <w:keepLines/>
        <w:numPr>
          <w:ilvl w:val="1"/>
          <w:numId w:val="2"/>
        </w:numPr>
        <w:tabs>
          <w:tab w:val="left" w:pos="993"/>
          <w:tab w:val="left" w:pos="1276"/>
          <w:tab w:val="left" w:pos="1701"/>
        </w:tabs>
        <w:ind w:left="0" w:firstLine="1276"/>
        <w:jc w:val="both"/>
        <w:rPr>
          <w:i/>
          <w:sz w:val="16"/>
          <w:lang w:val="lt-LT"/>
        </w:rPr>
      </w:pPr>
      <w:r>
        <w:rPr>
          <w:lang w:val="lt-LT"/>
        </w:rPr>
        <w:t>Kitus inžinerinius statinius – nuotekų valyklą, unikalus Nr. 4400-6213-6250, registro įrašo Nr. 44/3481785, tūris 3,30 m</w:t>
      </w:r>
      <w:r>
        <w:rPr>
          <w:vertAlign w:val="superscript"/>
          <w:lang w:val="lt-LT"/>
        </w:rPr>
        <w:t>3</w:t>
      </w:r>
      <w:r>
        <w:rPr>
          <w:lang w:val="lt-LT"/>
        </w:rPr>
        <w:t xml:space="preserve">, esančią Pasienio g. 20, </w:t>
      </w:r>
      <w:proofErr w:type="spellStart"/>
      <w:r>
        <w:rPr>
          <w:lang w:val="lt-LT"/>
        </w:rPr>
        <w:t>Luknių</w:t>
      </w:r>
      <w:proofErr w:type="spellEnd"/>
      <w:r>
        <w:rPr>
          <w:lang w:val="lt-LT"/>
        </w:rPr>
        <w:t xml:space="preserve"> k., Skuodo sen., Skuodo r. sav., vertė atlikus individualų vertinimą – 2070 Eur, vertės nustatymo data – 2024-05-29.</w:t>
      </w:r>
    </w:p>
    <w:p w14:paraId="7A9F5B4D" w14:textId="77777777" w:rsidR="00BB3DEF" w:rsidRDefault="00BB3DEF">
      <w:pPr>
        <w:pStyle w:val="Sraopastraipa"/>
        <w:keepLines/>
        <w:tabs>
          <w:tab w:val="left" w:pos="993"/>
          <w:tab w:val="left" w:pos="1276"/>
          <w:tab w:val="left" w:pos="1701"/>
        </w:tabs>
        <w:ind w:left="1276"/>
        <w:jc w:val="both"/>
        <w:rPr>
          <w:i/>
          <w:sz w:val="16"/>
          <w:lang w:val="lt-LT"/>
        </w:rPr>
      </w:pPr>
      <w:r>
        <w:rPr>
          <w:i/>
          <w:sz w:val="16"/>
          <w:lang w:val="lt-LT"/>
        </w:rPr>
        <w:t xml:space="preserve">2024 m. lapkričio 28 d. Skuodo rajono savivaldybės tarybos sprendimo </w:t>
      </w:r>
      <w:bookmarkStart w:id="2" w:name="n_0"/>
      <w:r>
        <w:rPr>
          <w:i/>
          <w:sz w:val="16"/>
          <w:lang w:val="lt-LT"/>
        </w:rPr>
        <w:t xml:space="preserve">Nr. T9-235 </w:t>
      </w:r>
      <w:bookmarkEnd w:id="2"/>
      <w:r>
        <w:rPr>
          <w:i/>
          <w:sz w:val="16"/>
          <w:lang w:val="lt-LT"/>
        </w:rPr>
        <w:t>redakcija</w:t>
      </w:r>
    </w:p>
    <w:p w14:paraId="4E7E8911" w14:textId="77777777" w:rsidR="00BB3DEF" w:rsidRDefault="00BB3DEF">
      <w:pPr>
        <w:pStyle w:val="Sraopastraipa"/>
        <w:keepLines/>
        <w:tabs>
          <w:tab w:val="left" w:pos="993"/>
          <w:tab w:val="left" w:pos="1276"/>
          <w:tab w:val="left" w:pos="1701"/>
        </w:tabs>
        <w:ind w:left="1276"/>
        <w:jc w:val="both"/>
        <w:rPr>
          <w:i/>
          <w:sz w:val="16"/>
          <w:lang w:val="lt-LT"/>
        </w:rPr>
      </w:pPr>
    </w:p>
    <w:p w14:paraId="675D20D3" w14:textId="77777777" w:rsidR="00BB3DEF" w:rsidRDefault="00BB3DEF">
      <w:pPr>
        <w:pStyle w:val="Sraopastraipa"/>
        <w:keepLines/>
        <w:numPr>
          <w:ilvl w:val="1"/>
          <w:numId w:val="2"/>
        </w:numPr>
        <w:tabs>
          <w:tab w:val="left" w:pos="993"/>
          <w:tab w:val="left" w:pos="1276"/>
          <w:tab w:val="left" w:pos="1701"/>
        </w:tabs>
        <w:ind w:left="0" w:firstLine="1276"/>
        <w:jc w:val="both"/>
        <w:rPr>
          <w:lang w:val="lt-LT"/>
        </w:rPr>
      </w:pPr>
      <w:r>
        <w:rPr>
          <w:lang w:val="lt-LT"/>
        </w:rPr>
        <w:t xml:space="preserve">Vandentiekio tinklus, unikalus Nr. 4400-6132-7660, registro įrašo Nr. 44/3234622, ilgis 384,66 m, esančius Mosėdžio mstl., Skuodo r. sav., vertė atlikus individualų vertinimą – 10 500 Eur, vertės nustatymo </w:t>
      </w:r>
      <w:r>
        <w:rPr>
          <w:lang w:val="lt-LT"/>
        </w:rPr>
        <w:t>data – 2024-05-29.</w:t>
      </w:r>
    </w:p>
    <w:p w14:paraId="7AC11BB6" w14:textId="77777777" w:rsidR="00BB3DEF" w:rsidRDefault="00BB3DEF">
      <w:pPr>
        <w:pStyle w:val="Sraopastraipa"/>
        <w:keepLines/>
        <w:numPr>
          <w:ilvl w:val="1"/>
          <w:numId w:val="2"/>
        </w:numPr>
        <w:tabs>
          <w:tab w:val="left" w:pos="993"/>
          <w:tab w:val="left" w:pos="1276"/>
          <w:tab w:val="left" w:pos="1701"/>
          <w:tab w:val="left" w:pos="1843"/>
        </w:tabs>
        <w:ind w:left="0" w:firstLine="1276"/>
        <w:jc w:val="both"/>
        <w:rPr>
          <w:lang w:val="lt-LT"/>
        </w:rPr>
      </w:pPr>
      <w:r>
        <w:rPr>
          <w:lang w:val="lt-LT"/>
        </w:rPr>
        <w:t>Vandentiekio tinklus, unikalus Nr. 4400-6132-7691, registro įrašo Nr. 44/3234622, ilgis 2473,90 m, esančius Mosėdžio mstl., Skuodo r. sav., vertė atlikus individualų vertinimą – 72 500 Eur, vertės nustatymo data – 2024-05-29.</w:t>
      </w:r>
    </w:p>
    <w:p w14:paraId="5D5105E2" w14:textId="77777777" w:rsidR="00BB3DEF" w:rsidRDefault="00BB3DEF">
      <w:pPr>
        <w:pStyle w:val="Sraopastraipa"/>
        <w:keepLines/>
        <w:numPr>
          <w:ilvl w:val="1"/>
          <w:numId w:val="2"/>
        </w:numPr>
        <w:tabs>
          <w:tab w:val="left" w:pos="993"/>
          <w:tab w:val="left" w:pos="1276"/>
          <w:tab w:val="left" w:pos="1701"/>
          <w:tab w:val="left" w:pos="2127"/>
        </w:tabs>
        <w:ind w:left="0" w:firstLine="1276"/>
        <w:jc w:val="both"/>
        <w:rPr>
          <w:lang w:val="lt-LT"/>
        </w:rPr>
      </w:pPr>
      <w:r>
        <w:rPr>
          <w:lang w:val="lt-LT"/>
        </w:rPr>
        <w:t>Vandentiekio tinklus, unikalus Nr. 4400-6132-7737, registro įrašo Nr. 44/3234622, ilgis 3268,94 m, esančius Mosėdžio mstl., Skuodo r. sav., vertė atlikus individualų vertinimą – 123 000 Eur, vertės nustatymo data – 2024-05-29.</w:t>
      </w:r>
    </w:p>
    <w:p w14:paraId="085B972E" w14:textId="77777777" w:rsidR="00BB3DEF" w:rsidRDefault="00BB3DEF">
      <w:pPr>
        <w:pStyle w:val="Sraopastraipa"/>
        <w:keepLines/>
        <w:numPr>
          <w:ilvl w:val="1"/>
          <w:numId w:val="2"/>
        </w:numPr>
        <w:tabs>
          <w:tab w:val="left" w:pos="993"/>
          <w:tab w:val="left" w:pos="1276"/>
          <w:tab w:val="left" w:pos="1701"/>
          <w:tab w:val="left" w:pos="2127"/>
        </w:tabs>
        <w:ind w:left="0" w:firstLine="1276"/>
        <w:jc w:val="both"/>
        <w:rPr>
          <w:lang w:val="lt-LT"/>
        </w:rPr>
      </w:pPr>
      <w:r>
        <w:rPr>
          <w:lang w:val="lt-LT"/>
        </w:rPr>
        <w:t xml:space="preserve">Vandentiekio tinklus, unikalus Nr. 4400-6132-7748, registro įrašo Nr. 44/3234622, ilgis 2397,18 m, esančius Mosėdžio mstl., Skuodo r. sav., vertė atlikus individualų vertinimą – 79 000 Eur, vertės nustatymo data – 2024-05-29. </w:t>
      </w:r>
    </w:p>
    <w:p w14:paraId="3CC37EA7" w14:textId="77777777" w:rsidR="00BB3DEF" w:rsidRDefault="00BB3DEF">
      <w:pPr>
        <w:pStyle w:val="Sraopastraipa"/>
        <w:keepLines/>
        <w:numPr>
          <w:ilvl w:val="1"/>
          <w:numId w:val="2"/>
        </w:numPr>
        <w:tabs>
          <w:tab w:val="left" w:pos="993"/>
          <w:tab w:val="left" w:pos="1276"/>
          <w:tab w:val="left" w:pos="1701"/>
          <w:tab w:val="left" w:pos="2127"/>
        </w:tabs>
        <w:ind w:left="0" w:firstLine="1276"/>
        <w:jc w:val="both"/>
        <w:rPr>
          <w:lang w:val="lt-LT"/>
        </w:rPr>
      </w:pPr>
      <w:r>
        <w:rPr>
          <w:lang w:val="lt-LT"/>
        </w:rPr>
        <w:lastRenderedPageBreak/>
        <w:t>Vandentiekio tinklus, unikalus Nr. 4400-6132-7760, registro įrašo Nr. 44/3234622, ilgis 330,30 m, esančius Mosėdžio mstl., Skuodo r. sav., vertė atlikus individualų vertinimą – 7 960 Eur, vertės nustatymo data – 2024-05-29.</w:t>
      </w:r>
    </w:p>
    <w:p w14:paraId="32DE9653" w14:textId="77777777" w:rsidR="00BB3DEF" w:rsidRDefault="00BB3DEF">
      <w:pPr>
        <w:pStyle w:val="Sraopastraipa"/>
        <w:keepLines/>
        <w:numPr>
          <w:ilvl w:val="1"/>
          <w:numId w:val="2"/>
        </w:numPr>
        <w:tabs>
          <w:tab w:val="left" w:pos="993"/>
          <w:tab w:val="left" w:pos="1276"/>
          <w:tab w:val="left" w:pos="1843"/>
          <w:tab w:val="left" w:pos="2127"/>
        </w:tabs>
        <w:ind w:left="0" w:firstLine="1276"/>
        <w:jc w:val="both"/>
        <w:rPr>
          <w:lang w:val="lt-LT"/>
        </w:rPr>
      </w:pPr>
      <w:r>
        <w:rPr>
          <w:lang w:val="lt-LT"/>
        </w:rPr>
        <w:t>Vandentiekio tinklus, unikalus Nr. 4400-6257-3737, registro įrašo Nr. 44/3318281, ilgis 8933,60 m, es</w:t>
      </w:r>
      <w:r>
        <w:rPr>
          <w:lang w:val="lt-LT"/>
        </w:rPr>
        <w:t xml:space="preserve">ančius </w:t>
      </w:r>
      <w:proofErr w:type="spellStart"/>
      <w:r>
        <w:rPr>
          <w:lang w:val="lt-LT"/>
        </w:rPr>
        <w:t>Notėnų</w:t>
      </w:r>
      <w:proofErr w:type="spellEnd"/>
      <w:r>
        <w:rPr>
          <w:lang w:val="lt-LT"/>
        </w:rPr>
        <w:t xml:space="preserve"> k., </w:t>
      </w:r>
      <w:proofErr w:type="spellStart"/>
      <w:r>
        <w:rPr>
          <w:lang w:val="lt-LT"/>
        </w:rPr>
        <w:t>Notėnų</w:t>
      </w:r>
      <w:proofErr w:type="spellEnd"/>
      <w:r>
        <w:rPr>
          <w:lang w:val="lt-LT"/>
        </w:rPr>
        <w:t xml:space="preserve"> sen., Skuodo r. sav., vertė atlikus individualų vertinimą – 283 000 Eur, vertės nustatymo data – 2024-05-29.</w:t>
      </w:r>
    </w:p>
    <w:p w14:paraId="2039B6D6" w14:textId="77777777" w:rsidR="00BB3DEF" w:rsidRDefault="00BB3DEF">
      <w:pPr>
        <w:pStyle w:val="Sraopastraipa"/>
        <w:keepLines/>
        <w:numPr>
          <w:ilvl w:val="1"/>
          <w:numId w:val="2"/>
        </w:numPr>
        <w:tabs>
          <w:tab w:val="left" w:pos="993"/>
          <w:tab w:val="left" w:pos="1276"/>
          <w:tab w:val="left" w:pos="1701"/>
          <w:tab w:val="left" w:pos="1843"/>
          <w:tab w:val="left" w:pos="2127"/>
        </w:tabs>
        <w:ind w:left="0" w:firstLine="1276"/>
        <w:jc w:val="both"/>
        <w:rPr>
          <w:lang w:val="lt-LT"/>
        </w:rPr>
      </w:pPr>
      <w:r>
        <w:rPr>
          <w:lang w:val="lt-LT"/>
        </w:rPr>
        <w:t xml:space="preserve">Vandentiekio tinklus, unikalus Nr. 4400-6259-9068, registro įrašo Nr. 44/3319904, ilgis 6791,29 m, esančius Pašilės k., Ylakių sen., Skuodo r. sav., </w:t>
      </w:r>
      <w:bookmarkStart w:id="3" w:name="_Hlk174090644"/>
      <w:r>
        <w:rPr>
          <w:lang w:val="lt-LT"/>
        </w:rPr>
        <w:t>vertė atlikus individualų vertinimą – 211 000 Eur, vertės nustatymo data – 2024-05-29</w:t>
      </w:r>
      <w:bookmarkEnd w:id="3"/>
      <w:r>
        <w:rPr>
          <w:lang w:val="lt-LT"/>
        </w:rPr>
        <w:t>.</w:t>
      </w:r>
    </w:p>
    <w:p w14:paraId="6127EA8F" w14:textId="77777777" w:rsidR="00BB3DEF" w:rsidRDefault="00BB3DEF">
      <w:pPr>
        <w:pStyle w:val="Sraopastraipa"/>
        <w:keepLines/>
        <w:numPr>
          <w:ilvl w:val="1"/>
          <w:numId w:val="2"/>
        </w:numPr>
        <w:tabs>
          <w:tab w:val="left" w:pos="993"/>
          <w:tab w:val="left" w:pos="1276"/>
          <w:tab w:val="left" w:pos="1701"/>
          <w:tab w:val="left" w:pos="1843"/>
        </w:tabs>
        <w:ind w:left="0" w:firstLine="1276"/>
        <w:jc w:val="both"/>
        <w:rPr>
          <w:lang w:val="lt-LT"/>
        </w:rPr>
      </w:pPr>
      <w:r>
        <w:rPr>
          <w:lang w:val="lt-LT"/>
        </w:rPr>
        <w:t xml:space="preserve">Vandentiekio tinklus, unikalus Nr. 4400-6259-9046, registro įrašo Nr. 44/3319902, ilgis 6396,14 m, esančius </w:t>
      </w:r>
      <w:proofErr w:type="spellStart"/>
      <w:r>
        <w:rPr>
          <w:lang w:val="lt-LT"/>
        </w:rPr>
        <w:t>Šačių</w:t>
      </w:r>
      <w:proofErr w:type="spellEnd"/>
      <w:r>
        <w:rPr>
          <w:lang w:val="lt-LT"/>
        </w:rPr>
        <w:t xml:space="preserve"> k., </w:t>
      </w:r>
      <w:proofErr w:type="spellStart"/>
      <w:r>
        <w:rPr>
          <w:lang w:val="lt-LT"/>
        </w:rPr>
        <w:t>Šačių</w:t>
      </w:r>
      <w:proofErr w:type="spellEnd"/>
      <w:r>
        <w:rPr>
          <w:lang w:val="lt-LT"/>
        </w:rPr>
        <w:t xml:space="preserve"> sen., Skuodo r. sav., vertė atlikus individualų vertinimą – 210 000 Eur, vertės nustatymo data – 2024-05-29.</w:t>
      </w:r>
    </w:p>
    <w:p w14:paraId="535E6057" w14:textId="77777777" w:rsidR="00BB3DEF" w:rsidRDefault="00BB3DEF">
      <w:pPr>
        <w:pStyle w:val="Sraopastraipa"/>
        <w:keepLines/>
        <w:numPr>
          <w:ilvl w:val="1"/>
          <w:numId w:val="2"/>
        </w:numPr>
        <w:tabs>
          <w:tab w:val="left" w:pos="993"/>
          <w:tab w:val="left" w:pos="1276"/>
          <w:tab w:val="left" w:pos="1843"/>
        </w:tabs>
        <w:ind w:left="0" w:firstLine="1276"/>
        <w:jc w:val="both"/>
        <w:rPr>
          <w:lang w:val="lt-LT"/>
        </w:rPr>
      </w:pPr>
      <w:r>
        <w:rPr>
          <w:lang w:val="lt-LT"/>
        </w:rPr>
        <w:t>Vandentiekio tinklus, unikalus Nr. 4400-6132-7804, registro įrašo Nr. 44/3234625, ilgis 3112,34 m, esančius Šauklių k., Mosėdžio sen., Skuodo r. sav., vertė atlikus individualų vertinimą – 157 000 Eur., vertės nustatymo data – 2024-05-29.</w:t>
      </w:r>
    </w:p>
    <w:p w14:paraId="66A2D520" w14:textId="77777777" w:rsidR="00BB3DEF" w:rsidRPr="00F80D65" w:rsidRDefault="00BB3DEF">
      <w:pPr>
        <w:pStyle w:val="Sraopastraipa"/>
        <w:keepLines/>
        <w:numPr>
          <w:ilvl w:val="1"/>
          <w:numId w:val="2"/>
        </w:numPr>
        <w:tabs>
          <w:tab w:val="left" w:pos="993"/>
          <w:tab w:val="left" w:pos="1276"/>
          <w:tab w:val="left" w:pos="1843"/>
        </w:tabs>
        <w:ind w:left="0" w:firstLine="1276"/>
        <w:jc w:val="both"/>
        <w:rPr>
          <w:strike/>
          <w:lang w:val="lt-LT"/>
        </w:rPr>
      </w:pPr>
      <w:r>
        <w:rPr>
          <w:lang w:val="lt-LT"/>
        </w:rPr>
        <w:t xml:space="preserve">Vandentiekio tinklus, unikalus Nr. 4400-6132-7637, registro įrašo Nr. 44/3234620, ilgis 4281,92 m, esančius </w:t>
      </w:r>
      <w:proofErr w:type="spellStart"/>
      <w:r>
        <w:rPr>
          <w:lang w:val="lt-LT"/>
        </w:rPr>
        <w:t>Vižančių</w:t>
      </w:r>
      <w:proofErr w:type="spellEnd"/>
      <w:r>
        <w:rPr>
          <w:lang w:val="lt-LT"/>
        </w:rPr>
        <w:t xml:space="preserve"> k., Ylakių sen., Skuodo r. sav., vertė atlikus individualų vertinimą – 190 000 Eur, vertės nustatymo data – 2024-05-29.</w:t>
      </w:r>
    </w:p>
    <w:p w14:paraId="0FD71F91" w14:textId="77777777" w:rsidR="00BB3DEF" w:rsidRDefault="00BB3DEF">
      <w:pPr>
        <w:tabs>
          <w:tab w:val="left" w:pos="1247"/>
        </w:tabs>
        <w:ind w:firstLine="1247"/>
        <w:jc w:val="both"/>
        <w:rPr>
          <w:b/>
          <w:bCs/>
          <w:i/>
          <w:iCs/>
          <w:szCs w:val="24"/>
          <w:lang w:eastAsia="lt-LT"/>
        </w:rPr>
      </w:pPr>
      <w:r>
        <w:rPr>
          <w:strike/>
        </w:rPr>
        <w:t>Iš viso investuojama 2 083 560 (du milijonai aštuoniasdešimt trys tūkstančiai penki šimtai šešiasdešimt) Eur UAB „Skuodo vandenys“ įstatiniam kapitalui padidinti, išleidžiant 7 184 689 (septynis milijonus vieną šimtą aštuoniasdešimt keturis tūkstančius šešis šimtus aštuoniasdešimt devynias) paprastąsias vardines akcijas</w:t>
      </w:r>
      <w:r>
        <w:rPr>
          <w:strike/>
          <w:szCs w:val="24"/>
          <w:lang w:eastAsia="lt-LT"/>
        </w:rPr>
        <w:t xml:space="preserve">, kurių kiekvienos nominali vertė – 0,29 Eur (dvidešimt devyni centai), 0,19 centų akcijų perviršis. </w:t>
      </w:r>
    </w:p>
    <w:p w14:paraId="4AE2C994" w14:textId="77777777" w:rsidR="00BB3DEF" w:rsidRDefault="00F80D65">
      <w:pPr>
        <w:tabs>
          <w:tab w:val="left" w:pos="1247"/>
        </w:tabs>
        <w:ind w:firstLine="1247"/>
        <w:jc w:val="both"/>
        <w:rPr>
          <w:szCs w:val="24"/>
          <w:lang w:eastAsia="lt-LT"/>
        </w:rPr>
      </w:pPr>
      <w:r w:rsidRPr="00F80D65">
        <w:rPr>
          <w:b/>
          <w:bCs/>
          <w:i/>
          <w:iCs/>
          <w:szCs w:val="24"/>
          <w:lang w:eastAsia="lt-LT"/>
        </w:rPr>
        <w:t>Iš viso investuojama 2 083 560,00 Eur (du milijonai aštuoniasdešimt trys tūkstančiai penki šimtai šešiasdešimt eurų) UAB „Skuodo vandenys“ įstatiniam kapitalui padidinti</w:t>
      </w:r>
      <w:r w:rsidRPr="00F80D65">
        <w:rPr>
          <w:szCs w:val="24"/>
          <w:lang w:eastAsia="lt-LT"/>
        </w:rPr>
        <w:t>.</w:t>
      </w:r>
    </w:p>
    <w:p w14:paraId="795C0CAD" w14:textId="77777777" w:rsidR="00BB3DEF" w:rsidRDefault="00BB3DEF">
      <w:pPr>
        <w:tabs>
          <w:tab w:val="left" w:pos="1247"/>
        </w:tabs>
        <w:ind w:firstLine="1247"/>
        <w:jc w:val="both"/>
        <w:rPr>
          <w:szCs w:val="24"/>
        </w:rPr>
      </w:pPr>
      <w:r>
        <w:rPr>
          <w:szCs w:val="24"/>
          <w:lang w:eastAsia="lt-LT"/>
        </w:rPr>
        <w:t xml:space="preserve">2. </w:t>
      </w:r>
      <w:r>
        <w:rPr>
          <w:szCs w:val="24"/>
        </w:rPr>
        <w:t>Nustatyti, kad išleidžiamas akcijas pirmumo teise įsigyja vienintelis akcininkas Skuodo  rajono savivaldybė (kodas 111104649, adresas: Vilniaus g. 13, Skuodas).</w:t>
      </w:r>
    </w:p>
    <w:p w14:paraId="5B5F47DA" w14:textId="77777777" w:rsidR="00BB3DEF" w:rsidRDefault="00BB3DEF">
      <w:pPr>
        <w:tabs>
          <w:tab w:val="left" w:pos="1247"/>
        </w:tabs>
        <w:ind w:firstLine="1247"/>
        <w:jc w:val="both"/>
        <w:rPr>
          <w:strike/>
          <w:szCs w:val="24"/>
          <w:lang w:eastAsia="lt-LT"/>
        </w:rPr>
      </w:pPr>
      <w:r>
        <w:rPr>
          <w:szCs w:val="24"/>
        </w:rPr>
        <w:t xml:space="preserve">3. </w:t>
      </w:r>
      <w:r>
        <w:rPr>
          <w:szCs w:val="24"/>
          <w:lang w:eastAsia="lt-LT"/>
        </w:rPr>
        <w:t xml:space="preserve">Įpareigoti Skuodo rajono savivaldybės merą Stasį Gutautą: </w:t>
      </w:r>
    </w:p>
    <w:p w14:paraId="71544B89" w14:textId="77777777" w:rsidR="00BB3DEF" w:rsidRDefault="00BB3DEF">
      <w:pPr>
        <w:tabs>
          <w:tab w:val="left" w:pos="1247"/>
        </w:tabs>
        <w:ind w:firstLine="1247"/>
        <w:jc w:val="both"/>
        <w:rPr>
          <w:b/>
          <w:bCs/>
          <w:i/>
          <w:iCs/>
          <w:szCs w:val="24"/>
          <w:lang w:eastAsia="lt-LT"/>
        </w:rPr>
      </w:pPr>
      <w:r>
        <w:rPr>
          <w:strike/>
          <w:szCs w:val="24"/>
          <w:lang w:eastAsia="lt-LT"/>
        </w:rPr>
        <w:t>3.1. Patvirtinti UAB „Skuodo vandenys“ 6 623 936,88 Eur (šešių milijonų šešių šimtų dvidešimt trijų tūkstančių devynių šimtų trisdešimt šešių eurų, aštuoniasdešimt aštuonių centų) įstatinį kapitalą, kuris padalintas į 22 841 161 (dvidešimt du milijonus aštuonis šimtus keturiasdešimt vieną tūkstantį vieną šimtą šešiasdešimt vieną) paprastąją vardinę akciją, vienos akcijos nominali vertė 0,29 Eur (dvidešimt devyni centai).</w:t>
      </w:r>
    </w:p>
    <w:p w14:paraId="49E2C2B3" w14:textId="77777777" w:rsidR="00F80D65" w:rsidRPr="00F80D65" w:rsidRDefault="00F80D65">
      <w:pPr>
        <w:tabs>
          <w:tab w:val="left" w:pos="1247"/>
        </w:tabs>
        <w:ind w:firstLine="1247"/>
        <w:jc w:val="both"/>
        <w:rPr>
          <w:b/>
          <w:bCs/>
          <w:i/>
          <w:iCs/>
        </w:rPr>
      </w:pPr>
      <w:r w:rsidRPr="00F80D65">
        <w:rPr>
          <w:b/>
          <w:bCs/>
          <w:i/>
          <w:iCs/>
        </w:rPr>
        <w:t>3.1. Padidinti UAB „Skuodo vandenys“ įstatinį kapitalą 2 083 559,81 Eur (dviem milijonais aštuoniasdešimt trimis tūkstančiais penkiais šimtais penkiasdešimt devyniais eurais, 81 ct) nekilnojamuoju turtu, išleidžiant 7 184 689 paprastąsias vardines akcijas, kurių kiekvienos nominali vertė – 0,29 Eur, o 0,19 Eur sudarytų akcijų priedą (akcijos nominalios vertės perviršį).</w:t>
      </w:r>
    </w:p>
    <w:p w14:paraId="1B5437A7" w14:textId="77777777" w:rsidR="00BB3DEF" w:rsidRDefault="00BB3DEF">
      <w:pPr>
        <w:tabs>
          <w:tab w:val="left" w:pos="1247"/>
        </w:tabs>
        <w:ind w:firstLine="1247"/>
        <w:jc w:val="both"/>
        <w:rPr>
          <w:szCs w:val="24"/>
          <w:lang w:eastAsia="lt-LT"/>
        </w:rPr>
      </w:pPr>
      <w:r>
        <w:rPr>
          <w:szCs w:val="24"/>
          <w:lang w:eastAsia="lt-LT"/>
        </w:rPr>
        <w:t>3.2. Pasirašyti akcijų pasirašymo sutartį.</w:t>
      </w:r>
    </w:p>
    <w:p w14:paraId="08E7C75B" w14:textId="77777777" w:rsidR="00BB3DEF" w:rsidRDefault="00BB3DEF">
      <w:pPr>
        <w:tabs>
          <w:tab w:val="left" w:pos="1247"/>
        </w:tabs>
        <w:ind w:firstLine="1247"/>
        <w:jc w:val="both"/>
        <w:rPr>
          <w:szCs w:val="24"/>
        </w:rPr>
      </w:pPr>
      <w:r>
        <w:rPr>
          <w:szCs w:val="24"/>
          <w:lang w:eastAsia="lt-LT"/>
        </w:rPr>
        <w:t>3.3. Patvirtinti UAB „Skuodo vandenys“ pakeistus įstatus.</w:t>
      </w:r>
    </w:p>
    <w:p w14:paraId="3ED79EB0" w14:textId="77777777" w:rsidR="00BB3DEF" w:rsidRDefault="00BB3DEF">
      <w:pPr>
        <w:ind w:firstLine="1247"/>
        <w:jc w:val="both"/>
        <w:rPr>
          <w:szCs w:val="24"/>
        </w:rPr>
      </w:pPr>
      <w:r>
        <w:rPr>
          <w:szCs w:val="24"/>
        </w:rPr>
        <w:t>4. Nurodyti, kad šis sprendimas gali būti skundžiamas Lietuvos Respublikos administracinių bylų teisenos įstatymo nustatyta tvarka Lietuvos administracinių ginčų komisijos Klaipėdos apygardos skyriui (J. Janonio g. 24, Klaipėda) arba Regionų apygardos administracinio teismo Klaipėdos rūmams (Galinio Pylimo g. 9, Klaipėda) per vieną mėnesį nuo šio teisės akto paskelbimo arba įteikimo suinteresuotam asmeniui dienos.</w:t>
      </w:r>
    </w:p>
    <w:p w14:paraId="70EF9B5A" w14:textId="77777777" w:rsidR="00BB3DEF" w:rsidRDefault="00BB3DEF">
      <w:pPr>
        <w:jc w:val="both"/>
        <w:rPr>
          <w:szCs w:val="24"/>
        </w:rPr>
      </w:pPr>
    </w:p>
    <w:p w14:paraId="3327CE99" w14:textId="77777777" w:rsidR="00BB3DEF" w:rsidRDefault="00BB3DEF">
      <w:pPr>
        <w:jc w:val="both"/>
        <w:rPr>
          <w:szCs w:val="24"/>
        </w:rPr>
      </w:pPr>
    </w:p>
    <w:p w14:paraId="192D83A6" w14:textId="77777777" w:rsidR="006A72C7" w:rsidRDefault="00BB3DEF">
      <w:pPr>
        <w:tabs>
          <w:tab w:val="right" w:pos="9638"/>
        </w:tabs>
      </w:pPr>
      <w:r>
        <w:rPr>
          <w:szCs w:val="24"/>
        </w:rPr>
        <w:t>Savivaldybės meras</w:t>
      </w:r>
      <w:r>
        <w:rPr>
          <w:szCs w:val="24"/>
        </w:rPr>
        <w:tab/>
        <w:t>Stasys Gutautas</w:t>
      </w:r>
    </w:p>
    <w:sectPr w:rsidR="006A72C7">
      <w:headerReference w:type="default" r:id="rId7"/>
      <w:headerReference w:type="firs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D9EF17" w14:textId="77777777" w:rsidR="006A72C7" w:rsidRDefault="006A72C7">
      <w:r>
        <w:separator/>
      </w:r>
    </w:p>
  </w:endnote>
  <w:endnote w:type="continuationSeparator" w:id="0">
    <w:p w14:paraId="4527612D" w14:textId="77777777" w:rsidR="006A72C7" w:rsidRDefault="006A7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rlito">
    <w:altName w:val="Calibri"/>
    <w:charset w:val="01"/>
    <w:family w:val="roman"/>
    <w:pitch w:val="variable"/>
  </w:font>
  <w:font w:name="Linux Libertine G">
    <w:charset w:val="01"/>
    <w:family w:val="auto"/>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D39849" w14:textId="77777777" w:rsidR="006A72C7" w:rsidRDefault="006A72C7">
      <w:r>
        <w:separator/>
      </w:r>
    </w:p>
  </w:footnote>
  <w:footnote w:type="continuationSeparator" w:id="0">
    <w:p w14:paraId="2446F7F1" w14:textId="77777777" w:rsidR="006A72C7" w:rsidRDefault="006A72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C93571" w14:textId="77777777" w:rsidR="00BB3DEF" w:rsidRDefault="00BB3DEF">
    <w:pPr>
      <w:pStyle w:val="Antrats"/>
      <w:jc w:val="center"/>
    </w:pPr>
    <w:r>
      <w:fldChar w:fldCharType="begin"/>
    </w:r>
    <w:r>
      <w:instrText xml:space="preserve"> PAGE </w:instrText>
    </w:r>
    <w:r>
      <w:fldChar w:fldCharType="separate"/>
    </w:r>
    <w:r>
      <w:t>2</w:t>
    </w:r>
    <w:r>
      <w:fldChar w:fldCharType="end"/>
    </w:r>
  </w:p>
  <w:p w14:paraId="6313F236" w14:textId="77777777" w:rsidR="00BB3DEF" w:rsidRDefault="00BB3DE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0EEF71" w14:textId="77777777" w:rsidR="00BB3DEF" w:rsidRDefault="00BB3DE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1"/>
    <w:lvl w:ilvl="0">
      <w:start w:val="1"/>
      <w:numFmt w:val="decimal"/>
      <w:lvlText w:val="%1."/>
      <w:lvlJc w:val="left"/>
      <w:pPr>
        <w:tabs>
          <w:tab w:val="num" w:pos="0"/>
        </w:tabs>
        <w:ind w:left="1637" w:hanging="360"/>
      </w:pPr>
      <w:rPr>
        <w:rFonts w:hint="default"/>
      </w:rPr>
    </w:lvl>
    <w:lvl w:ilvl="1">
      <w:start w:val="1"/>
      <w:numFmt w:val="decimal"/>
      <w:isLgl/>
      <w:lvlText w:val="%1.%2."/>
      <w:lvlJc w:val="left"/>
      <w:pPr>
        <w:tabs>
          <w:tab w:val="num" w:pos="0"/>
        </w:tabs>
        <w:ind w:left="1636" w:hanging="360"/>
      </w:pPr>
      <w:rPr>
        <w:rFonts w:hint="default"/>
      </w:rPr>
    </w:lvl>
    <w:lvl w:ilvl="2">
      <w:start w:val="1"/>
      <w:numFmt w:val="decimal"/>
      <w:isLgl/>
      <w:lvlText w:val="%1.%2.%3."/>
      <w:lvlJc w:val="left"/>
      <w:pPr>
        <w:tabs>
          <w:tab w:val="num" w:pos="0"/>
        </w:tabs>
        <w:ind w:left="1996" w:hanging="720"/>
      </w:pPr>
      <w:rPr>
        <w:rFonts w:hint="default"/>
      </w:rPr>
    </w:lvl>
    <w:lvl w:ilvl="3">
      <w:start w:val="1"/>
      <w:numFmt w:val="decimal"/>
      <w:isLgl/>
      <w:lvlText w:val="%1.%2.%3.%4."/>
      <w:lvlJc w:val="left"/>
      <w:pPr>
        <w:tabs>
          <w:tab w:val="num" w:pos="0"/>
        </w:tabs>
        <w:ind w:left="1996" w:hanging="720"/>
      </w:pPr>
      <w:rPr>
        <w:rFonts w:hint="default"/>
      </w:rPr>
    </w:lvl>
    <w:lvl w:ilvl="4">
      <w:start w:val="1"/>
      <w:numFmt w:val="decimal"/>
      <w:isLgl/>
      <w:lvlText w:val="%1.%2.%3.%4.%5."/>
      <w:lvlJc w:val="left"/>
      <w:pPr>
        <w:tabs>
          <w:tab w:val="num" w:pos="0"/>
        </w:tabs>
        <w:ind w:left="2356" w:hanging="1080"/>
      </w:pPr>
      <w:rPr>
        <w:rFonts w:hint="default"/>
      </w:rPr>
    </w:lvl>
    <w:lvl w:ilvl="5">
      <w:start w:val="1"/>
      <w:numFmt w:val="decimal"/>
      <w:isLgl/>
      <w:lvlText w:val="%1.%2.%3.%4.%5.%6."/>
      <w:lvlJc w:val="left"/>
      <w:pPr>
        <w:tabs>
          <w:tab w:val="num" w:pos="0"/>
        </w:tabs>
        <w:ind w:left="2356" w:hanging="1080"/>
      </w:pPr>
      <w:rPr>
        <w:rFonts w:hint="default"/>
      </w:rPr>
    </w:lvl>
    <w:lvl w:ilvl="6">
      <w:start w:val="1"/>
      <w:numFmt w:val="decimal"/>
      <w:isLgl/>
      <w:lvlText w:val="%1.%2.%3.%4.%5.%6.%7."/>
      <w:lvlJc w:val="left"/>
      <w:pPr>
        <w:tabs>
          <w:tab w:val="num" w:pos="0"/>
        </w:tabs>
        <w:ind w:left="2716" w:hanging="1440"/>
      </w:pPr>
      <w:rPr>
        <w:rFonts w:hint="default"/>
      </w:rPr>
    </w:lvl>
    <w:lvl w:ilvl="7">
      <w:start w:val="1"/>
      <w:numFmt w:val="decimal"/>
      <w:isLgl/>
      <w:lvlText w:val="%1.%2.%3.%4.%5.%6.%7.%8."/>
      <w:lvlJc w:val="left"/>
      <w:pPr>
        <w:tabs>
          <w:tab w:val="num" w:pos="0"/>
        </w:tabs>
        <w:ind w:left="2716" w:hanging="1440"/>
      </w:pPr>
      <w:rPr>
        <w:rFonts w:hint="default"/>
      </w:rPr>
    </w:lvl>
    <w:lvl w:ilvl="8">
      <w:start w:val="1"/>
      <w:numFmt w:val="decimal"/>
      <w:isLgl/>
      <w:lvlText w:val="%1.%2.%3.%4.%5.%6.%7.%8.%9."/>
      <w:lvlJc w:val="left"/>
      <w:pPr>
        <w:tabs>
          <w:tab w:val="num" w:pos="0"/>
        </w:tabs>
        <w:ind w:left="3076" w:hanging="1800"/>
      </w:pPr>
      <w:rPr>
        <w:rFonts w:hint="default"/>
      </w:rPr>
    </w:lvl>
  </w:abstractNum>
  <w:abstractNum w:abstractNumId="2" w15:restartNumberingAfterBreak="0">
    <w:nsid w:val="00000003"/>
    <w:multiLevelType w:val="multilevel"/>
    <w:tmpl w:val="00000003"/>
    <w:name w:val="WW8Num5"/>
    <w:lvl w:ilvl="0">
      <w:start w:val="1"/>
      <w:numFmt w:val="decimal"/>
      <w:lvlText w:val="%1."/>
      <w:lvlJc w:val="left"/>
      <w:pPr>
        <w:tabs>
          <w:tab w:val="num" w:pos="0"/>
        </w:tabs>
        <w:ind w:left="1607" w:hanging="360"/>
      </w:pPr>
      <w:rPr>
        <w:rFonts w:hint="default"/>
      </w:rPr>
    </w:lvl>
    <w:lvl w:ilvl="1">
      <w:start w:val="1"/>
      <w:numFmt w:val="decimal"/>
      <w:isLgl/>
      <w:lvlText w:val="%1.%2."/>
      <w:lvlJc w:val="left"/>
      <w:pPr>
        <w:tabs>
          <w:tab w:val="num" w:pos="0"/>
        </w:tabs>
        <w:ind w:left="1607" w:hanging="360"/>
      </w:pPr>
      <w:rPr>
        <w:rFonts w:hint="default"/>
      </w:rPr>
    </w:lvl>
    <w:lvl w:ilvl="2">
      <w:start w:val="1"/>
      <w:numFmt w:val="decimal"/>
      <w:isLgl/>
      <w:lvlText w:val="%1.%2.%3."/>
      <w:lvlJc w:val="left"/>
      <w:pPr>
        <w:tabs>
          <w:tab w:val="num" w:pos="0"/>
        </w:tabs>
        <w:ind w:left="1967" w:hanging="720"/>
      </w:pPr>
      <w:rPr>
        <w:rFonts w:hint="default"/>
      </w:rPr>
    </w:lvl>
    <w:lvl w:ilvl="3">
      <w:start w:val="1"/>
      <w:numFmt w:val="decimal"/>
      <w:isLgl/>
      <w:lvlText w:val="%1.%2.%3.%4."/>
      <w:lvlJc w:val="left"/>
      <w:pPr>
        <w:tabs>
          <w:tab w:val="num" w:pos="0"/>
        </w:tabs>
        <w:ind w:left="1967" w:hanging="720"/>
      </w:pPr>
      <w:rPr>
        <w:rFonts w:hint="default"/>
      </w:rPr>
    </w:lvl>
    <w:lvl w:ilvl="4">
      <w:start w:val="1"/>
      <w:numFmt w:val="decimal"/>
      <w:isLgl/>
      <w:lvlText w:val="%1.%2.%3.%4.%5."/>
      <w:lvlJc w:val="left"/>
      <w:pPr>
        <w:tabs>
          <w:tab w:val="num" w:pos="0"/>
        </w:tabs>
        <w:ind w:left="2327" w:hanging="1080"/>
      </w:pPr>
      <w:rPr>
        <w:rFonts w:hint="default"/>
      </w:rPr>
    </w:lvl>
    <w:lvl w:ilvl="5">
      <w:start w:val="1"/>
      <w:numFmt w:val="decimal"/>
      <w:isLgl/>
      <w:lvlText w:val="%1.%2.%3.%4.%5.%6."/>
      <w:lvlJc w:val="left"/>
      <w:pPr>
        <w:tabs>
          <w:tab w:val="num" w:pos="0"/>
        </w:tabs>
        <w:ind w:left="2327" w:hanging="1080"/>
      </w:pPr>
      <w:rPr>
        <w:rFonts w:hint="default"/>
      </w:rPr>
    </w:lvl>
    <w:lvl w:ilvl="6">
      <w:start w:val="1"/>
      <w:numFmt w:val="decimal"/>
      <w:isLgl/>
      <w:lvlText w:val="%1.%2.%3.%4.%5.%6.%7."/>
      <w:lvlJc w:val="left"/>
      <w:pPr>
        <w:tabs>
          <w:tab w:val="num" w:pos="0"/>
        </w:tabs>
        <w:ind w:left="2687" w:hanging="1440"/>
      </w:pPr>
      <w:rPr>
        <w:rFonts w:hint="default"/>
      </w:rPr>
    </w:lvl>
    <w:lvl w:ilvl="7">
      <w:start w:val="1"/>
      <w:numFmt w:val="decimal"/>
      <w:isLgl/>
      <w:lvlText w:val="%1.%2.%3.%4.%5.%6.%7.%8."/>
      <w:lvlJc w:val="left"/>
      <w:pPr>
        <w:tabs>
          <w:tab w:val="num" w:pos="0"/>
        </w:tabs>
        <w:ind w:left="2687" w:hanging="1440"/>
      </w:pPr>
      <w:rPr>
        <w:rFonts w:hint="default"/>
      </w:rPr>
    </w:lvl>
    <w:lvl w:ilvl="8">
      <w:start w:val="1"/>
      <w:numFmt w:val="decimal"/>
      <w:isLgl/>
      <w:lvlText w:val="%1.%2.%3.%4.%5.%6.%7.%8.%9."/>
      <w:lvlJc w:val="left"/>
      <w:pPr>
        <w:tabs>
          <w:tab w:val="num" w:pos="0"/>
        </w:tabs>
        <w:ind w:left="3047" w:hanging="1800"/>
      </w:pPr>
      <w:rPr>
        <w:rFonts w:hint="default"/>
      </w:rPr>
    </w:lvl>
  </w:abstractNum>
  <w:num w:numId="1" w16cid:durableId="1004239844">
    <w:abstractNumId w:val="0"/>
  </w:num>
  <w:num w:numId="2" w16cid:durableId="1029836667">
    <w:abstractNumId w:val="1"/>
  </w:num>
  <w:num w:numId="3" w16cid:durableId="4519022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296"/>
  <w:defaultTableStyle w:val="prastasi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5A1"/>
    <w:rsid w:val="006A72C7"/>
    <w:rsid w:val="00B675A1"/>
    <w:rsid w:val="00BB3DEF"/>
    <w:rsid w:val="00F80D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06A80EDB"/>
  <w15:chartTrackingRefBased/>
  <w15:docId w15:val="{5119C8EE-3895-41E5-81B2-5594023BF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uppressAutoHyphens/>
    </w:pPr>
    <w:rPr>
      <w:sz w:val="24"/>
      <w:lang w:eastAsia="zh-CN"/>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rPr>
      <w:rFonts w:hint="default"/>
      <w:b/>
    </w:rPr>
  </w:style>
  <w:style w:type="character" w:customStyle="1" w:styleId="WW8Num4z0">
    <w:name w:val="WW8Num4z0"/>
    <w:rPr>
      <w:rFonts w:hint="default"/>
    </w:rPr>
  </w:style>
  <w:style w:type="character" w:customStyle="1" w:styleId="WW8Num5z0">
    <w:name w:val="WW8Num5z0"/>
    <w:rPr>
      <w:rFonts w:hint="default"/>
    </w:rPr>
  </w:style>
  <w:style w:type="character" w:customStyle="1" w:styleId="Numatytasispastraiposriftas1">
    <w:name w:val="Numatytasis pastraipos šriftas1"/>
  </w:style>
  <w:style w:type="character" w:customStyle="1" w:styleId="AntratsDiagrama">
    <w:name w:val="Antraštės Diagrama"/>
    <w:rPr>
      <w:rFonts w:ascii="Times New Roman" w:eastAsia="Times New Roman" w:hAnsi="Times New Roman" w:cs="Times New Roman"/>
      <w:sz w:val="24"/>
      <w:szCs w:val="20"/>
    </w:rPr>
  </w:style>
  <w:style w:type="character" w:customStyle="1" w:styleId="DebesliotekstasDiagrama">
    <w:name w:val="Debesėlio tekstas Diagrama"/>
    <w:rPr>
      <w:rFonts w:ascii="Tahoma" w:eastAsia="Times New Roman" w:hAnsi="Tahoma" w:cs="Tahoma"/>
      <w:sz w:val="16"/>
      <w:szCs w:val="16"/>
    </w:rPr>
  </w:style>
  <w:style w:type="character" w:customStyle="1" w:styleId="PoratDiagrama">
    <w:name w:val="Poraštė Diagrama"/>
    <w:rPr>
      <w:rFonts w:ascii="Times New Roman" w:eastAsia="Times New Roman" w:hAnsi="Times New Roman" w:cs="Times New Roman"/>
      <w:sz w:val="24"/>
      <w:szCs w:val="20"/>
    </w:rPr>
  </w:style>
  <w:style w:type="character" w:customStyle="1" w:styleId="Komentaronuoroda1">
    <w:name w:val="Komentaro nuoroda1"/>
    <w:rPr>
      <w:sz w:val="16"/>
      <w:szCs w:val="16"/>
    </w:rPr>
  </w:style>
  <w:style w:type="character" w:customStyle="1" w:styleId="KomentarotekstasDiagrama">
    <w:name w:val="Komentaro tekstas Diagrama"/>
    <w:rPr>
      <w:rFonts w:ascii="Times New Roman" w:eastAsia="Times New Roman" w:hAnsi="Times New Roman" w:cs="Times New Roman"/>
      <w:sz w:val="20"/>
      <w:szCs w:val="20"/>
    </w:rPr>
  </w:style>
  <w:style w:type="character" w:customStyle="1" w:styleId="KomentarotemaDiagrama">
    <w:name w:val="Komentaro tema Diagrama"/>
    <w:rPr>
      <w:rFonts w:ascii="Times New Roman" w:eastAsia="Times New Roman" w:hAnsi="Times New Roman" w:cs="Times New Roman"/>
      <w:b/>
      <w:bCs/>
      <w:sz w:val="20"/>
      <w:szCs w:val="20"/>
    </w:rPr>
  </w:style>
  <w:style w:type="paragraph" w:customStyle="1" w:styleId="Heading">
    <w:name w:val="Heading"/>
    <w:basedOn w:val="prastasis"/>
    <w:next w:val="Pagrindinistekstas"/>
    <w:pPr>
      <w:keepNext/>
      <w:spacing w:before="240" w:after="120"/>
    </w:pPr>
    <w:rPr>
      <w:rFonts w:ascii="Carlito" w:eastAsia="Linux Libertine G" w:hAnsi="Carlito" w:cs="Linux Libertine G"/>
      <w:sz w:val="28"/>
      <w:szCs w:val="28"/>
    </w:rPr>
  </w:style>
  <w:style w:type="paragraph" w:styleId="Pagrindinistekstas">
    <w:name w:val="Body Text"/>
    <w:basedOn w:val="prastasis"/>
    <w:pPr>
      <w:spacing w:after="140" w:line="276" w:lineRule="auto"/>
    </w:pPr>
  </w:style>
  <w:style w:type="paragraph" w:styleId="Sraas">
    <w:name w:val="List"/>
    <w:basedOn w:val="Pagrindinistekstas"/>
  </w:style>
  <w:style w:type="paragraph" w:styleId="Antrat">
    <w:name w:val="caption"/>
    <w:basedOn w:val="prastasis"/>
    <w:qFormat/>
    <w:pPr>
      <w:suppressLineNumbers/>
      <w:spacing w:before="120" w:after="120"/>
    </w:pPr>
    <w:rPr>
      <w:i/>
      <w:iCs/>
      <w:szCs w:val="24"/>
    </w:rPr>
  </w:style>
  <w:style w:type="paragraph" w:customStyle="1" w:styleId="Index">
    <w:name w:val="Index"/>
    <w:basedOn w:val="prastasis"/>
    <w:pPr>
      <w:suppressLineNumbers/>
    </w:pPr>
  </w:style>
  <w:style w:type="paragraph" w:styleId="Sraopastraipa">
    <w:name w:val="List Paragraph"/>
    <w:basedOn w:val="prastasis"/>
    <w:qFormat/>
    <w:pPr>
      <w:ind w:left="720"/>
      <w:contextualSpacing/>
    </w:pPr>
    <w:rPr>
      <w:lang w:val="en-US"/>
    </w:rPr>
  </w:style>
  <w:style w:type="paragraph" w:customStyle="1" w:styleId="HeaderandFooter">
    <w:name w:val="Header and Footer"/>
    <w:basedOn w:val="prastasis"/>
    <w:pPr>
      <w:suppressLineNumbers/>
      <w:tabs>
        <w:tab w:val="center" w:pos="4819"/>
        <w:tab w:val="right" w:pos="9638"/>
      </w:tabs>
    </w:pPr>
  </w:style>
  <w:style w:type="paragraph" w:styleId="Antrats">
    <w:name w:val="header"/>
    <w:basedOn w:val="prastasis"/>
    <w:pPr>
      <w:tabs>
        <w:tab w:val="center" w:pos="4819"/>
        <w:tab w:val="right" w:pos="9638"/>
      </w:tabs>
    </w:pPr>
  </w:style>
  <w:style w:type="paragraph" w:styleId="Debesliotekstas">
    <w:name w:val="Balloon Text"/>
    <w:basedOn w:val="prastasis"/>
    <w:rPr>
      <w:rFonts w:ascii="Tahoma" w:hAnsi="Tahoma" w:cs="Tahoma"/>
      <w:sz w:val="16"/>
      <w:szCs w:val="16"/>
    </w:rPr>
  </w:style>
  <w:style w:type="paragraph" w:styleId="Porat">
    <w:name w:val="footer"/>
    <w:basedOn w:val="prastasis"/>
    <w:pPr>
      <w:tabs>
        <w:tab w:val="center" w:pos="4819"/>
        <w:tab w:val="right" w:pos="9638"/>
      </w:tabs>
    </w:pPr>
  </w:style>
  <w:style w:type="paragraph" w:styleId="Betarp">
    <w:name w:val="No Spacing"/>
    <w:qFormat/>
    <w:pPr>
      <w:suppressAutoHyphens/>
    </w:pPr>
    <w:rPr>
      <w:rFonts w:cs="Mangal"/>
      <w:szCs w:val="18"/>
      <w:lang w:val="en-US" w:eastAsia="zh-CN" w:bidi="hi-IN"/>
    </w:rPr>
  </w:style>
  <w:style w:type="paragraph" w:styleId="Pataisymai">
    <w:name w:val="Revision"/>
    <w:pPr>
      <w:suppressAutoHyphens/>
    </w:pPr>
    <w:rPr>
      <w:sz w:val="24"/>
      <w:lang w:eastAsia="zh-CN"/>
    </w:rPr>
  </w:style>
  <w:style w:type="paragraph" w:customStyle="1" w:styleId="Komentarotekstas1">
    <w:name w:val="Komentaro tekstas1"/>
    <w:basedOn w:val="prastasis"/>
    <w:rPr>
      <w:sz w:val="20"/>
    </w:rPr>
  </w:style>
  <w:style w:type="paragraph" w:styleId="Komentarotema">
    <w:name w:val="annotation subject"/>
    <w:basedOn w:val="Komentarotekstas1"/>
    <w:next w:val="Komentarotekstas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a2de8f1d43284f2babb45f45066294c1.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a2de8f1d43284f2babb45f45066294c1</Template>
  <TotalTime>1</TotalTime>
  <Pages>2</Pages>
  <Words>4354</Words>
  <Characters>2483</Characters>
  <Application>Microsoft Office Word</Application>
  <DocSecurity>4</DocSecurity>
  <Lines>20</Lines>
  <Paragraphs>13</Paragraphs>
  <ScaleCrop>false</ScaleCrop>
  <HeadingPairs>
    <vt:vector size="2" baseType="variant">
      <vt:variant>
        <vt:lpstr>Pavadinimas</vt:lpstr>
      </vt:variant>
      <vt:variant>
        <vt:i4>1</vt:i4>
      </vt:variant>
    </vt:vector>
  </HeadingPairs>
  <TitlesOfParts>
    <vt:vector size="1" baseType="lpstr">
      <vt:lpstr>DĖL SAVIVALDYBĖS TURTO INVESTAVIMO DIDINANT UŽDAROSIOS AKCINĖS BENDROVĖS "SKUODO VANDENYS" ĮSTATINĮ KAPITALĄ</vt:lpstr>
    </vt:vector>
  </TitlesOfParts>
  <Company/>
  <LinksUpToDate>false</LinksUpToDate>
  <CharactersWithSpaces>6824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SAVIVALDYBĖS TURTO INVESTAVIMO DIDINANT UŽDAROSIOS AKCINĖS BENDROVĖS "SKUODO VANDENYS" ĮSTATINĮ KAPITALĄ</dc:title>
  <dc:subject>T9-207</dc:subject>
  <dc:creator>SKUODO RAJONO SAVIVALDYBĖS TARYBA</dc:creator>
  <cp:keywords/>
  <cp:lastModifiedBy>Sadauskienė, Dalia</cp:lastModifiedBy>
  <cp:revision>2</cp:revision>
  <cp:lastPrinted>2023-01-24T06:59:00Z</cp:lastPrinted>
  <dcterms:created xsi:type="dcterms:W3CDTF">2025-12-11T14:34:00Z</dcterms:created>
  <dcterms:modified xsi:type="dcterms:W3CDTF">2025-12-11T14:34:00Z</dcterms:modified>
</cp:coreProperties>
</file>